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00B8FF"/>
  <w:body>
    <w:p w:rsidR="008F4223" w:rsidRPr="00806405" w:rsidRDefault="008F4223" w:rsidP="008F4223">
      <w:pPr>
        <w:ind w:left="-360"/>
        <w:rPr>
          <w:rFonts w:ascii="Arial" w:hAnsi="Arial" w:cs="Arial"/>
          <w:b/>
          <w:sz w:val="22"/>
          <w:szCs w:val="22"/>
        </w:rPr>
      </w:pPr>
      <w:r w:rsidRPr="00806405">
        <w:rPr>
          <w:rFonts w:ascii="Arial" w:hAnsi="Arial" w:cs="Arial"/>
          <w:b/>
          <w:sz w:val="22"/>
          <w:szCs w:val="22"/>
        </w:rPr>
        <w:t xml:space="preserve">Vordruck </w:t>
      </w:r>
      <w:r w:rsidR="00145F5F" w:rsidRPr="00806405">
        <w:rPr>
          <w:rFonts w:ascii="Arial" w:hAnsi="Arial" w:cs="Arial"/>
          <w:b/>
          <w:sz w:val="22"/>
          <w:szCs w:val="22"/>
        </w:rPr>
        <w:t>F.3.</w:t>
      </w:r>
      <w:r w:rsidR="00876390">
        <w:rPr>
          <w:rFonts w:ascii="Arial" w:hAnsi="Arial" w:cs="Arial"/>
          <w:b/>
          <w:sz w:val="22"/>
          <w:szCs w:val="22"/>
        </w:rPr>
        <w:t>2</w:t>
      </w:r>
      <w:r w:rsidR="00D126D6" w:rsidRPr="00806405">
        <w:rPr>
          <w:rFonts w:ascii="Arial" w:hAnsi="Arial" w:cs="Arial"/>
          <w:b/>
          <w:sz w:val="22"/>
          <w:szCs w:val="22"/>
        </w:rPr>
        <w:t>b</w:t>
      </w:r>
      <w:r w:rsidR="007E4C62" w:rsidRPr="00806405">
        <w:rPr>
          <w:rFonts w:ascii="Arial" w:hAnsi="Arial" w:cs="Arial"/>
          <w:b/>
          <w:sz w:val="22"/>
          <w:szCs w:val="22"/>
        </w:rPr>
        <w:t xml:space="preserve"> </w:t>
      </w:r>
      <w:r w:rsidRPr="0080640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</w:t>
      </w:r>
    </w:p>
    <w:tbl>
      <w:tblPr>
        <w:tblW w:w="4961" w:type="dxa"/>
        <w:tblInd w:w="468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806405" w:rsidRPr="00806405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2F" w:rsidRPr="00806405" w:rsidRDefault="0094432F" w:rsidP="0094432F">
            <w:pPr>
              <w:jc w:val="right"/>
              <w:rPr>
                <w:rFonts w:ascii="Arial" w:hAnsi="Arial" w:cs="Arial"/>
              </w:rPr>
            </w:pPr>
          </w:p>
          <w:p w:rsidR="00BE679D" w:rsidRPr="00806405" w:rsidRDefault="00BE679D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t>Jobcenter:</w:t>
            </w:r>
          </w:p>
          <w:p w:rsidR="00BE679D" w:rsidRPr="00806405" w:rsidRDefault="001456AC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BE679D" w:rsidRPr="00806405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806405">
              <w:rPr>
                <w:rFonts w:cs="Arial"/>
                <w:sz w:val="22"/>
                <w:szCs w:val="22"/>
              </w:rPr>
            </w:r>
            <w:r w:rsidRPr="00806405">
              <w:rPr>
                <w:rFonts w:cs="Arial"/>
                <w:sz w:val="22"/>
                <w:szCs w:val="22"/>
              </w:rPr>
              <w:fldChar w:fldCharType="separate"/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sz w:val="22"/>
                <w:szCs w:val="22"/>
              </w:rPr>
              <w:fldChar w:fldCharType="end"/>
            </w:r>
          </w:p>
          <w:p w:rsidR="00BE679D" w:rsidRPr="00806405" w:rsidRDefault="00BE679D" w:rsidP="00BE679D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BE679D" w:rsidRPr="00806405" w:rsidRDefault="00BE679D" w:rsidP="00BE679D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 des Jobcenters  ein;</w:t>
            </w:r>
          </w:p>
          <w:p w:rsidR="00BE679D" w:rsidRPr="00806405" w:rsidRDefault="00BE679D" w:rsidP="00BE679D">
            <w:pPr>
              <w:ind w:left="354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:rsidR="0094432F" w:rsidRPr="00806405" w:rsidRDefault="0094432F" w:rsidP="00BE679D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806405" w:rsidRPr="00806405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806405" w:rsidRDefault="0094432F" w:rsidP="00DF6AE6">
            <w:pPr>
              <w:rPr>
                <w:rFonts w:ascii="MetaNormal-Roman" w:hAnsi="MetaNormal-Roman"/>
              </w:rPr>
            </w:pPr>
          </w:p>
        </w:tc>
      </w:tr>
      <w:tr w:rsidR="0094432F" w:rsidRPr="00806405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806405" w:rsidRDefault="0094432F" w:rsidP="00DF6AE6">
            <w:pPr>
              <w:rPr>
                <w:rFonts w:ascii="MetaNormal-Roman" w:hAnsi="MetaNormal-Roman"/>
              </w:rPr>
            </w:pPr>
          </w:p>
        </w:tc>
      </w:tr>
    </w:tbl>
    <w:p w:rsidR="008F4223" w:rsidRPr="00806405" w:rsidRDefault="008F4223" w:rsidP="008F4223">
      <w:pPr>
        <w:rPr>
          <w:rFonts w:ascii="Arial" w:hAnsi="Arial" w:cs="Arial"/>
          <w:b/>
          <w:sz w:val="22"/>
          <w:szCs w:val="22"/>
        </w:rPr>
      </w:pPr>
    </w:p>
    <w:tbl>
      <w:tblPr>
        <w:tblW w:w="9938" w:type="dxa"/>
        <w:jc w:val="center"/>
        <w:tblCellSpacing w:w="15" w:type="dxa"/>
        <w:tblLayout w:type="fixed"/>
        <w:tblCellMar>
          <w:left w:w="120" w:type="dxa"/>
          <w:right w:w="120" w:type="dxa"/>
        </w:tblCellMar>
        <w:tblLook w:val="00E0" w:firstRow="1" w:lastRow="1" w:firstColumn="1" w:lastColumn="0" w:noHBand="0" w:noVBand="0"/>
      </w:tblPr>
      <w:tblGrid>
        <w:gridCol w:w="63"/>
        <w:gridCol w:w="779"/>
        <w:gridCol w:w="474"/>
        <w:gridCol w:w="2438"/>
        <w:gridCol w:w="6134"/>
        <w:gridCol w:w="50"/>
      </w:tblGrid>
      <w:tr w:rsidR="00806405" w:rsidRPr="00806405" w:rsidTr="00793AFE">
        <w:trPr>
          <w:tblCellSpacing w:w="15" w:type="dxa"/>
          <w:jc w:val="center"/>
        </w:trPr>
        <w:tc>
          <w:tcPr>
            <w:tcW w:w="9878" w:type="dxa"/>
            <w:gridSpan w:val="6"/>
          </w:tcPr>
          <w:p w:rsidR="0094432F" w:rsidRPr="00806405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32F" w:rsidRPr="00806405" w:rsidRDefault="00116725" w:rsidP="0043138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 xml:space="preserve">Unterlage für die Auszahlung </w:t>
            </w:r>
            <w:r w:rsidR="0075495E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="00431380">
              <w:rPr>
                <w:rFonts w:ascii="Arial" w:hAnsi="Arial" w:cs="Arial"/>
                <w:b/>
                <w:sz w:val="22"/>
                <w:szCs w:val="22"/>
              </w:rPr>
              <w:t>r Prämie für Integrationsfortschritte</w:t>
            </w:r>
            <w:r w:rsidRPr="00806405">
              <w:rPr>
                <w:rFonts w:ascii="Arial" w:hAnsi="Arial" w:cs="Arial"/>
                <w:b/>
                <w:sz w:val="22"/>
                <w:szCs w:val="22"/>
              </w:rPr>
              <w:t xml:space="preserve"> (nach sechsmonatiger Dauer des Beschäftigungsverhältnisses)</w:t>
            </w:r>
          </w:p>
        </w:tc>
      </w:tr>
      <w:tr w:rsidR="00806405" w:rsidRPr="00806405" w:rsidTr="00D126D6">
        <w:trPr>
          <w:trHeight w:val="340"/>
          <w:tblCellSpacing w:w="15" w:type="dxa"/>
          <w:jc w:val="center"/>
        </w:trPr>
        <w:tc>
          <w:tcPr>
            <w:tcW w:w="3709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:rsidTr="00D126D6">
        <w:trPr>
          <w:trHeight w:val="353"/>
          <w:tblCellSpacing w:w="15" w:type="dxa"/>
          <w:jc w:val="center"/>
        </w:trPr>
        <w:tc>
          <w:tcPr>
            <w:tcW w:w="3709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Auftragnehmer: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F41B5A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58"/>
          <w:tblCellSpacing w:w="15" w:type="dxa"/>
          <w:jc w:val="center"/>
        </w:trPr>
        <w:tc>
          <w:tcPr>
            <w:tcW w:w="3709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9E270F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Maßnahme – Nr.</w:t>
            </w:r>
            <w:r w:rsidR="006C55D9" w:rsidRPr="00806405">
              <w:rPr>
                <w:rFonts w:ascii="Arial" w:hAnsi="Arial" w:cs="Arial"/>
              </w:rPr>
              <w:t>:</w:t>
            </w:r>
          </w:p>
        </w:tc>
        <w:tc>
          <w:tcPr>
            <w:tcW w:w="613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41"/>
          <w:tblCellSpacing w:w="15" w:type="dxa"/>
          <w:jc w:val="center"/>
        </w:trPr>
        <w:tc>
          <w:tcPr>
            <w:tcW w:w="3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Teilnehmerdaten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:rsidTr="00D126D6">
        <w:trPr>
          <w:trHeight w:val="349"/>
          <w:tblCellSpacing w:w="15" w:type="dxa"/>
          <w:jc w:val="center"/>
        </w:trPr>
        <w:tc>
          <w:tcPr>
            <w:tcW w:w="3709" w:type="dxa"/>
            <w:gridSpan w:val="4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Name, Vorname: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59"/>
          <w:tblCellSpacing w:w="15" w:type="dxa"/>
          <w:jc w:val="center"/>
        </w:trPr>
        <w:tc>
          <w:tcPr>
            <w:tcW w:w="3709" w:type="dxa"/>
            <w:gridSpan w:val="4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 xml:space="preserve">Kunden – Nr.: 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41"/>
          <w:tblCellSpacing w:w="15" w:type="dxa"/>
          <w:jc w:val="center"/>
        </w:trPr>
        <w:tc>
          <w:tcPr>
            <w:tcW w:w="3709" w:type="dxa"/>
            <w:gridSpan w:val="4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Tätigkeit: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1A0622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533"/>
          <w:tblCellSpacing w:w="15" w:type="dxa"/>
          <w:jc w:val="center"/>
        </w:trPr>
        <w:tc>
          <w:tcPr>
            <w:tcW w:w="3709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116725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Arbeitgeber:</w:t>
            </w:r>
          </w:p>
        </w:tc>
        <w:tc>
          <w:tcPr>
            <w:tcW w:w="613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806405" w:rsidRPr="00806405" w:rsidTr="00D126D6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8" w:type="dxa"/>
          <w:wAfter w:w="5" w:type="dxa"/>
          <w:jc w:val="center"/>
        </w:trPr>
        <w:tc>
          <w:tcPr>
            <w:tcW w:w="97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BD5" w:rsidRPr="00806405" w:rsidRDefault="00431380" w:rsidP="00793AFE">
            <w:pPr>
              <w:spacing w:after="90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Für die/den</w:t>
            </w:r>
            <w:r w:rsidR="00116725" w:rsidRPr="00806405">
              <w:rPr>
                <w:rFonts w:ascii="Arial" w:hAnsi="Arial" w:cs="Arial"/>
              </w:rPr>
              <w:t xml:space="preserve"> Teilnehmerin/</w:t>
            </w:r>
            <w:r w:rsidR="00301BD5" w:rsidRPr="00806405">
              <w:rPr>
                <w:rFonts w:ascii="Arial" w:hAnsi="Arial" w:cs="Arial"/>
              </w:rPr>
              <w:t xml:space="preserve">Teilnehmer wurde im Rahmen der Maßnahme </w:t>
            </w:r>
            <w:r>
              <w:rPr>
                <w:rFonts w:ascii="Arial" w:hAnsi="Arial" w:cs="Arial"/>
              </w:rPr>
              <w:t>ein Integrationsfortschritt erzielt</w:t>
            </w:r>
            <w:r w:rsidR="00301BD5" w:rsidRPr="00806405">
              <w:rPr>
                <w:rFonts w:ascii="Arial" w:hAnsi="Arial" w:cs="Arial"/>
              </w:rPr>
              <w:t>.</w:t>
            </w:r>
          </w:p>
          <w:p w:rsidR="008F4223" w:rsidRPr="00806405" w:rsidRDefault="008F4223" w:rsidP="00793AFE">
            <w:pPr>
              <w:spacing w:after="9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 xml:space="preserve">Ich bitte um Auszahlung </w:t>
            </w:r>
          </w:p>
        </w:tc>
      </w:tr>
      <w:tr w:rsidR="00806405" w:rsidRPr="00806405" w:rsidTr="00D126D6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8" w:type="dxa"/>
          <w:wAfter w:w="5" w:type="dxa"/>
          <w:jc w:val="center"/>
        </w:trPr>
        <w:tc>
          <w:tcPr>
            <w:tcW w:w="749" w:type="dxa"/>
            <w:tcBorders>
              <w:left w:val="single" w:sz="4" w:space="0" w:color="auto"/>
            </w:tcBorders>
          </w:tcPr>
          <w:p w:rsidR="008F4223" w:rsidRPr="00806405" w:rsidRDefault="008F4223" w:rsidP="00DF6AE6">
            <w:pPr>
              <w:rPr>
                <w:rFonts w:ascii="Arial" w:hAnsi="Arial" w:cs="Arial"/>
                <w:b/>
              </w:rPr>
            </w:pPr>
            <w:r w:rsidRPr="00806405">
              <w:rPr>
                <w:rFonts w:ascii="Arial" w:hAnsi="Arial" w:cs="Arial"/>
              </w:rPr>
              <w:t xml:space="preserve"> </w:t>
            </w:r>
            <w:r w:rsidR="001456AC" w:rsidRPr="00806405">
              <w:rPr>
                <w:rFonts w:ascii="Arial" w:hAnsi="Arial" w:cs="Arial"/>
                <w:b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5"/>
            <w:r w:rsidRPr="00806405">
              <w:rPr>
                <w:rFonts w:ascii="Arial" w:hAnsi="Arial" w:cs="Arial"/>
                <w:b/>
              </w:rPr>
              <w:instrText xml:space="preserve"> FORMCHECKBOX </w:instrText>
            </w:r>
            <w:r w:rsidR="00D372A9">
              <w:rPr>
                <w:rFonts w:ascii="Arial" w:hAnsi="Arial" w:cs="Arial"/>
                <w:b/>
              </w:rPr>
            </w:r>
            <w:r w:rsidR="00D372A9">
              <w:rPr>
                <w:rFonts w:ascii="Arial" w:hAnsi="Arial" w:cs="Arial"/>
                <w:b/>
              </w:rPr>
              <w:fldChar w:fldCharType="separate"/>
            </w:r>
            <w:r w:rsidR="001456AC" w:rsidRPr="00806405">
              <w:rPr>
                <w:rFonts w:ascii="Arial" w:hAnsi="Arial" w:cs="Arial"/>
                <w:b/>
              </w:rPr>
              <w:fldChar w:fldCharType="end"/>
            </w:r>
            <w:bookmarkEnd w:id="1"/>
          </w:p>
        </w:tc>
        <w:tc>
          <w:tcPr>
            <w:tcW w:w="9016" w:type="dxa"/>
            <w:gridSpan w:val="3"/>
            <w:tcBorders>
              <w:right w:val="single" w:sz="4" w:space="0" w:color="auto"/>
            </w:tcBorders>
          </w:tcPr>
          <w:p w:rsidR="008F4223" w:rsidRPr="00806405" w:rsidRDefault="00116725" w:rsidP="00431380">
            <w:pPr>
              <w:spacing w:after="9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 xml:space="preserve">des Restbetrages </w:t>
            </w:r>
            <w:r w:rsidR="00431380">
              <w:rPr>
                <w:rFonts w:ascii="Arial" w:hAnsi="Arial" w:cs="Arial"/>
              </w:rPr>
              <w:t xml:space="preserve">der Prämie für Integrationsfortschritte </w:t>
            </w:r>
            <w:r w:rsidRPr="00806405">
              <w:rPr>
                <w:rFonts w:ascii="Arial" w:hAnsi="Arial" w:cs="Arial"/>
              </w:rPr>
              <w:t>nach einer 6-monatigen Dauer der Beschäftigung</w:t>
            </w:r>
          </w:p>
        </w:tc>
      </w:tr>
      <w:tr w:rsidR="00806405" w:rsidRPr="00806405" w:rsidTr="00D126D6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8" w:type="dxa"/>
          <w:wAfter w:w="5" w:type="dxa"/>
          <w:jc w:val="center"/>
        </w:trPr>
        <w:tc>
          <w:tcPr>
            <w:tcW w:w="749" w:type="dxa"/>
            <w:tcBorders>
              <w:left w:val="single" w:sz="4" w:space="0" w:color="auto"/>
            </w:tcBorders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444" w:type="dxa"/>
          </w:tcPr>
          <w:p w:rsidR="008F4223" w:rsidRPr="00806405" w:rsidRDefault="001456AC" w:rsidP="00793AFE">
            <w:pPr>
              <w:rPr>
                <w:rFonts w:ascii="Arial" w:hAnsi="Arial" w:cs="Arial"/>
                <w:b/>
              </w:rPr>
            </w:pPr>
            <w:r w:rsidRPr="00806405">
              <w:rPr>
                <w:rFonts w:ascii="Arial" w:hAnsi="Arial" w:cs="Arial"/>
                <w:b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6"/>
            <w:r w:rsidR="008F4223" w:rsidRPr="00806405">
              <w:rPr>
                <w:rFonts w:ascii="Arial" w:hAnsi="Arial" w:cs="Arial"/>
                <w:b/>
              </w:rPr>
              <w:instrText xml:space="preserve"> FORMCHECKBOX </w:instrText>
            </w:r>
            <w:r w:rsidR="00D372A9">
              <w:rPr>
                <w:rFonts w:ascii="Arial" w:hAnsi="Arial" w:cs="Arial"/>
                <w:b/>
              </w:rPr>
            </w:r>
            <w:r w:rsidR="00D372A9">
              <w:rPr>
                <w:rFonts w:ascii="Arial" w:hAnsi="Arial" w:cs="Arial"/>
                <w:b/>
              </w:rPr>
              <w:fldChar w:fldCharType="separate"/>
            </w:r>
            <w:r w:rsidRPr="00806405">
              <w:rPr>
                <w:rFonts w:ascii="Arial" w:hAnsi="Arial" w:cs="Arial"/>
                <w:b/>
              </w:rPr>
              <w:fldChar w:fldCharType="end"/>
            </w:r>
            <w:bookmarkEnd w:id="2"/>
          </w:p>
        </w:tc>
        <w:tc>
          <w:tcPr>
            <w:tcW w:w="8542" w:type="dxa"/>
            <w:gridSpan w:val="2"/>
            <w:tcBorders>
              <w:right w:val="single" w:sz="4" w:space="0" w:color="auto"/>
            </w:tcBorders>
          </w:tcPr>
          <w:p w:rsidR="008F4223" w:rsidRPr="00806405" w:rsidRDefault="008F4223" w:rsidP="00D372A9">
            <w:pPr>
              <w:spacing w:after="9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Die Beschäftigungsbestätigung des</w:t>
            </w:r>
            <w:r w:rsidR="00116725" w:rsidRPr="00806405">
              <w:rPr>
                <w:rFonts w:ascii="Arial" w:hAnsi="Arial" w:cs="Arial"/>
              </w:rPr>
              <w:t xml:space="preserve"> Arbeitgebers</w:t>
            </w:r>
            <w:r w:rsidRPr="00806405">
              <w:rPr>
                <w:rFonts w:ascii="Arial" w:hAnsi="Arial" w:cs="Arial"/>
              </w:rPr>
              <w:t xml:space="preserve"> </w:t>
            </w:r>
            <w:r w:rsidR="00D372A9">
              <w:rPr>
                <w:rFonts w:ascii="Arial" w:hAnsi="Arial" w:cs="Arial"/>
              </w:rPr>
              <w:t>ist</w:t>
            </w:r>
            <w:r w:rsidRPr="00806405">
              <w:rPr>
                <w:rFonts w:ascii="Arial" w:hAnsi="Arial" w:cs="Arial"/>
              </w:rPr>
              <w:t xml:space="preserve"> beigefügt.</w:t>
            </w:r>
          </w:p>
        </w:tc>
      </w:tr>
      <w:tr w:rsidR="00806405" w:rsidRPr="00806405" w:rsidTr="00D126D6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8" w:type="dxa"/>
          <w:wAfter w:w="5" w:type="dxa"/>
          <w:jc w:val="center"/>
        </w:trPr>
        <w:tc>
          <w:tcPr>
            <w:tcW w:w="749" w:type="dxa"/>
            <w:tcBorders>
              <w:left w:val="single" w:sz="4" w:space="0" w:color="auto"/>
              <w:bottom w:val="single" w:sz="4" w:space="0" w:color="auto"/>
            </w:tcBorders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8F4223" w:rsidRPr="00806405" w:rsidRDefault="001456AC" w:rsidP="00793AFE">
            <w:pPr>
              <w:rPr>
                <w:rFonts w:ascii="Arial" w:hAnsi="Arial" w:cs="Arial"/>
                <w:b/>
              </w:rPr>
            </w:pPr>
            <w:r w:rsidRPr="00806405">
              <w:rPr>
                <w:rFonts w:ascii="Arial" w:hAnsi="Arial" w:cs="Arial"/>
                <w:b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7"/>
            <w:r w:rsidR="008F4223" w:rsidRPr="00806405">
              <w:rPr>
                <w:rFonts w:ascii="Arial" w:hAnsi="Arial" w:cs="Arial"/>
                <w:b/>
              </w:rPr>
              <w:instrText xml:space="preserve"> FORMCHECKBOX </w:instrText>
            </w:r>
            <w:r w:rsidR="00D372A9">
              <w:rPr>
                <w:rFonts w:ascii="Arial" w:hAnsi="Arial" w:cs="Arial"/>
                <w:b/>
              </w:rPr>
            </w:r>
            <w:r w:rsidR="00D372A9">
              <w:rPr>
                <w:rFonts w:ascii="Arial" w:hAnsi="Arial" w:cs="Arial"/>
                <w:b/>
              </w:rPr>
              <w:fldChar w:fldCharType="separate"/>
            </w:r>
            <w:r w:rsidRPr="00806405">
              <w:rPr>
                <w:rFonts w:ascii="Arial" w:hAnsi="Arial" w:cs="Arial"/>
                <w:b/>
              </w:rPr>
              <w:fldChar w:fldCharType="end"/>
            </w:r>
            <w:bookmarkEnd w:id="3"/>
          </w:p>
        </w:tc>
        <w:tc>
          <w:tcPr>
            <w:tcW w:w="854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F4223" w:rsidRPr="00806405" w:rsidRDefault="008F4223" w:rsidP="0075495E">
            <w:pPr>
              <w:spacing w:after="9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 xml:space="preserve">Der </w:t>
            </w:r>
            <w:r w:rsidR="00116725" w:rsidRPr="00806405">
              <w:rPr>
                <w:rFonts w:ascii="Arial" w:hAnsi="Arial" w:cs="Arial"/>
              </w:rPr>
              <w:t>Arbeitgeber</w:t>
            </w:r>
            <w:r w:rsidRPr="00806405">
              <w:rPr>
                <w:rFonts w:ascii="Arial" w:hAnsi="Arial" w:cs="Arial"/>
              </w:rPr>
              <w:t xml:space="preserve"> verweigert die Beschäftigungsbestätigung. Die Erklärung </w:t>
            </w:r>
            <w:r w:rsidR="009E270F" w:rsidRPr="00806405">
              <w:rPr>
                <w:rFonts w:ascii="Arial" w:hAnsi="Arial" w:cs="Arial"/>
              </w:rPr>
              <w:t>der Teilnehmerin/</w:t>
            </w:r>
            <w:r w:rsidRPr="00806405">
              <w:rPr>
                <w:rFonts w:ascii="Arial" w:hAnsi="Arial" w:cs="Arial"/>
              </w:rPr>
              <w:t>des Teilnehmers</w:t>
            </w:r>
            <w:r w:rsidR="00586493" w:rsidRPr="00806405">
              <w:rPr>
                <w:rFonts w:ascii="Arial" w:hAnsi="Arial" w:cs="Arial"/>
              </w:rPr>
              <w:t xml:space="preserve">/des Erziehungsberechtigten bei </w:t>
            </w:r>
            <w:r w:rsidR="009E270F" w:rsidRPr="00806405">
              <w:rPr>
                <w:rFonts w:ascii="Arial" w:hAnsi="Arial" w:cs="Arial"/>
              </w:rPr>
              <w:t>einer/</w:t>
            </w:r>
            <w:r w:rsidR="00586493" w:rsidRPr="00806405">
              <w:rPr>
                <w:rFonts w:ascii="Arial" w:hAnsi="Arial" w:cs="Arial"/>
              </w:rPr>
              <w:t>einem minderjährigen</w:t>
            </w:r>
            <w:r w:rsidR="009E270F" w:rsidRPr="00806405">
              <w:rPr>
                <w:rFonts w:ascii="Arial" w:hAnsi="Arial" w:cs="Arial"/>
              </w:rPr>
              <w:t xml:space="preserve"> Teilnehmerin/</w:t>
            </w:r>
            <w:r w:rsidR="00586493" w:rsidRPr="00806405">
              <w:rPr>
                <w:rFonts w:ascii="Arial" w:hAnsi="Arial" w:cs="Arial"/>
              </w:rPr>
              <w:t>Teilnehmer</w:t>
            </w:r>
            <w:r w:rsidRPr="00806405">
              <w:rPr>
                <w:rFonts w:ascii="Arial" w:hAnsi="Arial" w:cs="Arial"/>
              </w:rPr>
              <w:t xml:space="preserve"> ist beigefügt.</w:t>
            </w:r>
          </w:p>
        </w:tc>
      </w:tr>
    </w:tbl>
    <w:p w:rsidR="00301BD5" w:rsidRPr="00806405" w:rsidRDefault="00301BD5" w:rsidP="00116725">
      <w:pPr>
        <w:spacing w:before="120"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 xml:space="preserve">Mit der Unterschrift bestätige ich die Richtigkeit der Angaben. </w:t>
      </w:r>
    </w:p>
    <w:p w:rsidR="00301BD5" w:rsidRPr="00806405" w:rsidRDefault="00301BD5" w:rsidP="00793AFE">
      <w:pPr>
        <w:spacing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8F4223" w:rsidRPr="00806405" w:rsidRDefault="008F4223" w:rsidP="008F4223">
      <w:pPr>
        <w:rPr>
          <w:rFonts w:ascii="Arial" w:hAnsi="Arial" w:cs="Arial"/>
        </w:rPr>
      </w:pPr>
    </w:p>
    <w:p w:rsidR="00793AFE" w:rsidRPr="00806405" w:rsidRDefault="00793AFE" w:rsidP="008F4223">
      <w:pPr>
        <w:rPr>
          <w:rFonts w:ascii="Arial" w:hAnsi="Arial" w:cs="Arial"/>
        </w:rPr>
      </w:pPr>
    </w:p>
    <w:p w:rsidR="008F4223" w:rsidRPr="00806405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967"/>
      </w:tblGrid>
      <w:tr w:rsidR="008F4223" w:rsidRPr="00806405" w:rsidTr="00121656">
        <w:tc>
          <w:tcPr>
            <w:tcW w:w="6069" w:type="dxa"/>
          </w:tcPr>
          <w:p w:rsidR="008F4223" w:rsidRPr="00806405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1C5049" w:rsidRPr="00806405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806405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 w:rsidRPr="00806405">
        <w:rPr>
          <w:rFonts w:ascii="Arial" w:hAnsi="Arial" w:cs="Arial"/>
          <w:b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95825D2" wp14:editId="25AFBEC9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0D26D3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:rsidR="001C5049" w:rsidRPr="00806405" w:rsidRDefault="001C5049" w:rsidP="001C5049">
      <w:pPr>
        <w:ind w:left="-284"/>
        <w:rPr>
          <w:rFonts w:ascii="Arial" w:hAnsi="Arial" w:cs="Arial"/>
        </w:rPr>
      </w:pPr>
      <w:r w:rsidRPr="00806405">
        <w:rPr>
          <w:rFonts w:ascii="Arial" w:hAnsi="Arial" w:cs="Arial"/>
          <w:b/>
          <w:sz w:val="22"/>
          <w:szCs w:val="22"/>
        </w:rPr>
        <w:t>Vo</w:t>
      </w:r>
      <w:r w:rsidR="00145F5F" w:rsidRPr="00806405">
        <w:rPr>
          <w:rFonts w:ascii="Arial" w:hAnsi="Arial" w:cs="Arial"/>
          <w:b/>
          <w:sz w:val="22"/>
          <w:szCs w:val="22"/>
        </w:rPr>
        <w:t xml:space="preserve">m Jobcenter </w:t>
      </w:r>
      <w:r w:rsidRPr="00806405">
        <w:rPr>
          <w:rFonts w:ascii="Arial" w:hAnsi="Arial" w:cs="Arial"/>
          <w:b/>
          <w:sz w:val="22"/>
          <w:szCs w:val="22"/>
        </w:rPr>
        <w:t>auszufüllen</w:t>
      </w:r>
    </w:p>
    <w:p w:rsidR="001C5049" w:rsidRPr="00806405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806405">
        <w:rPr>
          <w:rFonts w:ascii="Arial" w:hAnsi="Arial" w:cs="Arial"/>
          <w:b/>
        </w:rPr>
        <w:t>Prüfung der Z</w:t>
      </w:r>
      <w:r w:rsidR="00D126D6" w:rsidRPr="00806405">
        <w:rPr>
          <w:rFonts w:ascii="Arial" w:hAnsi="Arial" w:cs="Arial"/>
          <w:b/>
        </w:rPr>
        <w:t>ahlungsvoraussetzungen für die 2</w:t>
      </w:r>
      <w:r w:rsidRPr="00806405">
        <w:rPr>
          <w:rFonts w:ascii="Arial" w:hAnsi="Arial" w:cs="Arial"/>
          <w:b/>
        </w:rPr>
        <w:t>. Rate</w:t>
      </w: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806405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431380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Der Antrag auf Auszahlung der 2. Rate de</w:t>
            </w:r>
            <w:r w:rsidR="00431380">
              <w:rPr>
                <w:rFonts w:ascii="Arial" w:hAnsi="Arial" w:cs="Arial"/>
              </w:rPr>
              <w:t>r</w:t>
            </w:r>
            <w:r w:rsidR="004B4A37" w:rsidRPr="00806405">
              <w:rPr>
                <w:rFonts w:ascii="Arial" w:hAnsi="Arial" w:cs="Arial"/>
              </w:rPr>
              <w:t xml:space="preserve"> </w:t>
            </w:r>
            <w:r w:rsidR="00431380">
              <w:rPr>
                <w:rFonts w:ascii="Arial" w:hAnsi="Arial" w:cs="Arial"/>
              </w:rPr>
              <w:t xml:space="preserve">Prämie für Integrationsfortschritte </w:t>
            </w:r>
            <w:r w:rsidRPr="00806405">
              <w:rPr>
                <w:rFonts w:ascii="Arial" w:hAnsi="Arial" w:cs="Arial"/>
              </w:rPr>
              <w:t>wurde fristgerecht gestellt?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D372A9">
              <w:rPr>
                <w:rFonts w:ascii="Arial" w:hAnsi="Arial" w:cs="Arial"/>
              </w:rPr>
            </w:r>
            <w:r w:rsidR="00D372A9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D372A9">
              <w:rPr>
                <w:rFonts w:ascii="Arial" w:hAnsi="Arial" w:cs="Arial"/>
              </w:rPr>
            </w:r>
            <w:r w:rsidR="00D372A9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806405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431380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</w:t>
            </w:r>
            <w:r w:rsidR="009668F5" w:rsidRPr="00806405">
              <w:rPr>
                <w:rFonts w:ascii="Arial" w:hAnsi="Arial" w:cs="Arial"/>
              </w:rPr>
              <w:t>ie</w:t>
            </w:r>
            <w:r w:rsidRPr="00806405">
              <w:rPr>
                <w:rFonts w:ascii="Arial" w:hAnsi="Arial" w:cs="Arial"/>
              </w:rPr>
              <w:t xml:space="preserve"> mit der 1. Rate honorierte</w:t>
            </w:r>
            <w:r w:rsidR="00431380">
              <w:rPr>
                <w:rFonts w:ascii="Arial" w:hAnsi="Arial" w:cs="Arial"/>
              </w:rPr>
              <w:t>/n</w:t>
            </w:r>
            <w:r w:rsidRPr="00806405">
              <w:rPr>
                <w:rFonts w:ascii="Arial" w:hAnsi="Arial" w:cs="Arial"/>
              </w:rPr>
              <w:t xml:space="preserve"> Beschäftigung</w:t>
            </w:r>
            <w:r w:rsidR="00431380">
              <w:rPr>
                <w:rFonts w:ascii="Arial" w:hAnsi="Arial" w:cs="Arial"/>
              </w:rPr>
              <w:t xml:space="preserve">/en </w:t>
            </w:r>
            <w:r w:rsidRPr="00806405">
              <w:rPr>
                <w:rFonts w:ascii="Arial" w:hAnsi="Arial" w:cs="Arial"/>
              </w:rPr>
              <w:t>bestand</w:t>
            </w:r>
            <w:r w:rsidR="00431380">
              <w:rPr>
                <w:rFonts w:ascii="Arial" w:hAnsi="Arial" w:cs="Arial"/>
              </w:rPr>
              <w:t>/en</w:t>
            </w:r>
            <w:r w:rsidRPr="00806405">
              <w:rPr>
                <w:rFonts w:ascii="Arial" w:hAnsi="Arial" w:cs="Arial"/>
              </w:rPr>
              <w:t xml:space="preserve"> mindestens sechs Monate ununterbrochen?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D372A9">
              <w:rPr>
                <w:rFonts w:ascii="Arial" w:hAnsi="Arial" w:cs="Arial"/>
              </w:rPr>
            </w:r>
            <w:r w:rsidR="00D372A9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D372A9">
              <w:rPr>
                <w:rFonts w:ascii="Arial" w:hAnsi="Arial" w:cs="Arial"/>
              </w:rPr>
            </w:r>
            <w:r w:rsidR="00D372A9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431380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 xml:space="preserve">Die Zahlungsvoraussetzungen für die 2. Rate </w:t>
            </w:r>
            <w:r w:rsidR="00431380">
              <w:rPr>
                <w:rFonts w:ascii="Arial" w:hAnsi="Arial" w:cs="Arial"/>
              </w:rPr>
              <w:t>der</w:t>
            </w:r>
            <w:r w:rsidR="0075495E">
              <w:rPr>
                <w:rFonts w:ascii="Arial" w:hAnsi="Arial" w:cs="Arial"/>
              </w:rPr>
              <w:t xml:space="preserve"> </w:t>
            </w:r>
            <w:r w:rsidR="00431380">
              <w:rPr>
                <w:rFonts w:ascii="Arial" w:hAnsi="Arial" w:cs="Arial"/>
              </w:rPr>
              <w:t xml:space="preserve">Prämie für Integrationsfortschritte </w:t>
            </w:r>
            <w:r w:rsidRPr="00806405">
              <w:rPr>
                <w:rFonts w:ascii="Arial" w:hAnsi="Arial" w:cs="Arial"/>
              </w:rPr>
              <w:t xml:space="preserve">liegen vor und wurden in </w:t>
            </w:r>
            <w:r w:rsidR="004B4A37" w:rsidRPr="00806405">
              <w:rPr>
                <w:rFonts w:ascii="Arial" w:hAnsi="Arial" w:cs="Arial"/>
              </w:rPr>
              <w:t>COSACH</w:t>
            </w:r>
            <w:r w:rsidRPr="00806405">
              <w:rPr>
                <w:rFonts w:ascii="Arial" w:hAnsi="Arial" w:cs="Arial"/>
              </w:rPr>
              <w:t xml:space="preserve"> dokumentiert?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D372A9">
              <w:rPr>
                <w:rFonts w:ascii="Arial" w:hAnsi="Arial" w:cs="Arial"/>
              </w:rPr>
            </w:r>
            <w:r w:rsidR="00D372A9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D372A9">
              <w:rPr>
                <w:rFonts w:ascii="Arial" w:hAnsi="Arial" w:cs="Arial"/>
              </w:rPr>
            </w:r>
            <w:r w:rsidR="00D372A9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1C5049" w:rsidRPr="00806405" w:rsidRDefault="001C5049" w:rsidP="001C5049">
      <w:pPr>
        <w:ind w:left="-360"/>
        <w:rPr>
          <w:rFonts w:ascii="Arial" w:hAnsi="Arial" w:cs="Arial"/>
        </w:rPr>
      </w:pP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967"/>
      </w:tblGrid>
      <w:tr w:rsidR="00806405" w:rsidRPr="00806405" w:rsidTr="00121656">
        <w:tc>
          <w:tcPr>
            <w:tcW w:w="6069" w:type="dxa"/>
          </w:tcPr>
          <w:p w:rsidR="001C5049" w:rsidRPr="00806405" w:rsidRDefault="001C5049" w:rsidP="00205729">
            <w:pPr>
              <w:ind w:left="-36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8806B9" w:rsidRPr="00806405" w:rsidRDefault="008806B9" w:rsidP="008806B9">
      <w:pPr>
        <w:pStyle w:val="Listenabsatz"/>
        <w:ind w:left="284" w:right="-1"/>
        <w:contextualSpacing w:val="0"/>
        <w:sectPr w:rsidR="008806B9" w:rsidRPr="00806405" w:rsidSect="00174169">
          <w:footerReference w:type="default" r:id="rId7"/>
          <w:footnotePr>
            <w:pos w:val="beneathText"/>
          </w:footnotePr>
          <w:pgSz w:w="11905" w:h="16837"/>
          <w:pgMar w:top="992" w:right="1134" w:bottom="709" w:left="1276" w:header="709" w:footer="709" w:gutter="0"/>
          <w:cols w:space="720"/>
          <w:docGrid w:linePitch="360"/>
        </w:sectPr>
      </w:pPr>
    </w:p>
    <w:tbl>
      <w:tblPr>
        <w:tblStyle w:val="Tabellenraster"/>
        <w:tblW w:w="9983" w:type="dxa"/>
        <w:tblLook w:val="04A0" w:firstRow="1" w:lastRow="0" w:firstColumn="1" w:lastColumn="0" w:noHBand="0" w:noVBand="1"/>
      </w:tblPr>
      <w:tblGrid>
        <w:gridCol w:w="4442"/>
        <w:gridCol w:w="202"/>
        <w:gridCol w:w="34"/>
        <w:gridCol w:w="1951"/>
        <w:gridCol w:w="3118"/>
        <w:gridCol w:w="236"/>
      </w:tblGrid>
      <w:tr w:rsidR="00D372A9" w:rsidRPr="00806405" w:rsidTr="00F341B8">
        <w:trPr>
          <w:trHeight w:val="231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lastRenderedPageBreak/>
              <w:t>Name und Anschrift Arbeitgeber: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4" w:name="Text2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2A9" w:rsidRPr="00806405" w:rsidRDefault="00D372A9" w:rsidP="00F341B8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 w:rsidRPr="00806405">
              <w:rPr>
                <w:rFonts w:cs="Arial"/>
                <w:sz w:val="20"/>
                <w:szCs w:val="20"/>
              </w:rPr>
              <w:tab/>
            </w:r>
          </w:p>
        </w:tc>
        <w:bookmarkEnd w:id="4"/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D372A9" w:rsidRPr="00806405" w:rsidTr="00F341B8">
        <w:trPr>
          <w:gridAfter w:val="1"/>
          <w:wAfter w:w="236" w:type="dxa"/>
          <w:trHeight w:val="64"/>
        </w:trPr>
        <w:tc>
          <w:tcPr>
            <w:tcW w:w="4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D372A9" w:rsidRPr="00806405" w:rsidTr="00F341B8">
        <w:trPr>
          <w:trHeight w:val="368"/>
        </w:trPr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sz w:val="20"/>
                <w:szCs w:val="20"/>
              </w:rPr>
              <w:t>Ansprechpartner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D372A9" w:rsidRPr="00806405" w:rsidTr="00F341B8">
        <w:trPr>
          <w:gridAfter w:val="1"/>
          <w:wAfter w:w="236" w:type="dxa"/>
          <w:trHeight w:val="88"/>
        </w:trPr>
        <w:tc>
          <w:tcPr>
            <w:tcW w:w="4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nil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D372A9" w:rsidRPr="00806405" w:rsidTr="00F341B8">
        <w:trPr>
          <w:gridAfter w:val="1"/>
          <w:wAfter w:w="236" w:type="dxa"/>
          <w:trHeight w:val="317"/>
        </w:trPr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D372A9" w:rsidRPr="00806405" w:rsidRDefault="00D372A9" w:rsidP="00D372A9">
      <w:pPr>
        <w:pStyle w:val="Listenabsatz"/>
        <w:ind w:left="0"/>
        <w:contextualSpacing w:val="0"/>
        <w:rPr>
          <w:rFonts w:cs="Arial"/>
        </w:rPr>
      </w:pP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</w:p>
    <w:tbl>
      <w:tblPr>
        <w:tblStyle w:val="Tabellenraster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710"/>
        <w:gridCol w:w="1143"/>
        <w:gridCol w:w="237"/>
        <w:gridCol w:w="758"/>
        <w:gridCol w:w="1155"/>
        <w:gridCol w:w="237"/>
        <w:gridCol w:w="438"/>
        <w:gridCol w:w="569"/>
        <w:gridCol w:w="1701"/>
        <w:gridCol w:w="2489"/>
      </w:tblGrid>
      <w:tr w:rsidR="00D372A9" w:rsidRPr="00806405" w:rsidTr="00F341B8">
        <w:trPr>
          <w:trHeight w:val="2552"/>
        </w:trPr>
        <w:tc>
          <w:tcPr>
            <w:tcW w:w="982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72A9" w:rsidRPr="00806405" w:rsidRDefault="00D372A9" w:rsidP="00F341B8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06405">
              <w:rPr>
                <w:b/>
                <w:sz w:val="24"/>
                <w:szCs w:val="24"/>
              </w:rPr>
              <w:t>Beschäftigungsbestätigung</w:t>
            </w:r>
          </w:p>
          <w:p w:rsidR="00D372A9" w:rsidRDefault="00D372A9" w:rsidP="00F341B8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>(nach sechsmonatiger Dauer des Beschäftigungsverhältnisses)</w:t>
            </w:r>
          </w:p>
          <w:p w:rsidR="00D372A9" w:rsidRPr="00806405" w:rsidRDefault="00D372A9" w:rsidP="00F341B8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</w:p>
          <w:tbl>
            <w:tblPr>
              <w:tblStyle w:val="Tabellenraster"/>
              <w:tblW w:w="997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2818"/>
              <w:gridCol w:w="427"/>
              <w:gridCol w:w="712"/>
              <w:gridCol w:w="427"/>
              <w:gridCol w:w="855"/>
              <w:gridCol w:w="3880"/>
              <w:gridCol w:w="288"/>
            </w:tblGrid>
            <w:tr w:rsidR="00D372A9" w:rsidRPr="00806405" w:rsidTr="00F341B8">
              <w:trPr>
                <w:trHeight w:val="312"/>
              </w:trPr>
              <w:tc>
                <w:tcPr>
                  <w:tcW w:w="3386" w:type="dxa"/>
                  <w:gridSpan w:val="2"/>
                </w:tcPr>
                <w:p w:rsidR="00D372A9" w:rsidRPr="00806405" w:rsidRDefault="00D372A9" w:rsidP="00F341B8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Das Beschäftigungsverhältnis mit</w:t>
                  </w:r>
                </w:p>
              </w:tc>
              <w:tc>
                <w:tcPr>
                  <w:tcW w:w="427" w:type="dxa"/>
                </w:tcPr>
                <w:p w:rsidR="00D372A9" w:rsidRPr="00806405" w:rsidRDefault="00D372A9" w:rsidP="00F341B8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rPr>
                      <w:sz w:val="20"/>
                      <w:szCs w:val="20"/>
                    </w:rPr>
                    <w:instrText xml:space="preserve"> FORMCHECKBOX </w:instrTex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712" w:type="dxa"/>
                </w:tcPr>
                <w:p w:rsidR="00D372A9" w:rsidRPr="00806405" w:rsidRDefault="00D372A9" w:rsidP="00F341B8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Frau</w:t>
                  </w:r>
                </w:p>
              </w:tc>
              <w:tc>
                <w:tcPr>
                  <w:tcW w:w="427" w:type="dxa"/>
                </w:tcPr>
                <w:p w:rsidR="00D372A9" w:rsidRPr="00806405" w:rsidRDefault="00D372A9" w:rsidP="00F341B8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rPr>
                      <w:sz w:val="20"/>
                      <w:szCs w:val="20"/>
                    </w:rPr>
                    <w:instrText xml:space="preserve"> FORMCHECKBOX </w:instrTex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855" w:type="dxa"/>
                </w:tcPr>
                <w:p w:rsidR="00D372A9" w:rsidRPr="00806405" w:rsidRDefault="00D372A9" w:rsidP="00F341B8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Herrn</w:t>
                  </w:r>
                </w:p>
              </w:tc>
              <w:tc>
                <w:tcPr>
                  <w:tcW w:w="3880" w:type="dxa"/>
                </w:tcPr>
                <w:p w:rsidR="00D372A9" w:rsidRPr="00806405" w:rsidRDefault="00D372A9" w:rsidP="00F341B8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806405">
                    <w:rPr>
                      <w:rFonts w:cs="Arial"/>
                      <w:sz w:val="20"/>
                      <w:szCs w:val="20"/>
                    </w:rP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88" w:type="dxa"/>
                </w:tcPr>
                <w:p w:rsidR="00D372A9" w:rsidRPr="00806405" w:rsidRDefault="00D372A9" w:rsidP="00F341B8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</w:p>
              </w:tc>
            </w:tr>
            <w:tr w:rsidR="00D372A9" w:rsidRPr="00806405" w:rsidTr="00F341B8">
              <w:trPr>
                <w:trHeight w:val="312"/>
              </w:trPr>
              <w:tc>
                <w:tcPr>
                  <w:tcW w:w="568" w:type="dxa"/>
                </w:tcPr>
                <w:p w:rsidR="00D372A9" w:rsidRDefault="00D372A9" w:rsidP="00F341B8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rPr>
                      <w:sz w:val="20"/>
                      <w:szCs w:val="20"/>
                    </w:rPr>
                    <w:instrText xml:space="preserve"> FORMCHECKBOX </w:instrTex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sz w:val="20"/>
                      <w:szCs w:val="20"/>
                    </w:rPr>
                    <w:fldChar w:fldCharType="end"/>
                  </w:r>
                </w:p>
                <w:p w:rsidR="00D372A9" w:rsidRDefault="00D372A9" w:rsidP="00F341B8">
                  <w:r w:rsidRPr="00806405"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instrText xml:space="preserve"> FORMCHECKBOX </w:instrText>
                  </w:r>
                  <w:r>
                    <w:fldChar w:fldCharType="separate"/>
                  </w:r>
                  <w:r w:rsidRPr="00806405">
                    <w:fldChar w:fldCharType="end"/>
                  </w:r>
                </w:p>
                <w:p w:rsidR="00D372A9" w:rsidRDefault="00D372A9" w:rsidP="00F341B8">
                  <w:pPr>
                    <w:spacing w:before="60"/>
                  </w:pPr>
                  <w:r w:rsidRPr="00806405"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instrText xml:space="preserve"> FORMCHECKBOX </w:instrText>
                  </w:r>
                  <w:r>
                    <w:fldChar w:fldCharType="separate"/>
                  </w:r>
                  <w:r w:rsidRPr="00806405">
                    <w:fldChar w:fldCharType="end"/>
                  </w:r>
                </w:p>
                <w:p w:rsidR="00D372A9" w:rsidRPr="001635F4" w:rsidRDefault="00D372A9" w:rsidP="00F341B8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9407" w:type="dxa"/>
                  <w:gridSpan w:val="7"/>
                </w:tcPr>
                <w:p w:rsidR="00D372A9" w:rsidRDefault="00D372A9" w:rsidP="00F341B8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rFonts w:cs="Arial"/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besteht ununterbrochen seit</w:t>
                  </w:r>
                  <w:r>
                    <w:rPr>
                      <w:sz w:val="20"/>
                      <w:szCs w:val="20"/>
                    </w:rPr>
                    <w:tab/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806405">
                    <w:rPr>
                      <w:rFonts w:cs="Arial"/>
                      <w:sz w:val="20"/>
                      <w:szCs w:val="20"/>
                    </w:rP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  <w:r>
                    <w:rPr>
                      <w:sz w:val="20"/>
                      <w:szCs w:val="20"/>
                    </w:rPr>
                    <w:t xml:space="preserve">  bis  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806405">
                    <w:rPr>
                      <w:rFonts w:cs="Arial"/>
                      <w:sz w:val="20"/>
                      <w:szCs w:val="20"/>
                    </w:rP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</w:p>
                <w:p w:rsidR="00D372A9" w:rsidRDefault="00D372A9" w:rsidP="00F341B8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bestand ununterbrochen vom</w:t>
                  </w:r>
                  <w:r>
                    <w:rPr>
                      <w:sz w:val="20"/>
                      <w:szCs w:val="20"/>
                    </w:rPr>
                    <w:tab/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806405">
                    <w:rPr>
                      <w:rFonts w:cs="Arial"/>
                      <w:sz w:val="20"/>
                      <w:szCs w:val="20"/>
                    </w:rP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cs="Arial"/>
                      <w:sz w:val="20"/>
                      <w:szCs w:val="20"/>
                    </w:rPr>
                    <w:t xml:space="preserve">  </w:t>
                  </w:r>
                  <w:r>
                    <w:rPr>
                      <w:sz w:val="20"/>
                      <w:szCs w:val="20"/>
                    </w:rPr>
                    <w:t xml:space="preserve">bis  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806405">
                    <w:rPr>
                      <w:rFonts w:cs="Arial"/>
                      <w:sz w:val="20"/>
                      <w:szCs w:val="20"/>
                    </w:rP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</w:p>
                <w:p w:rsidR="00D372A9" w:rsidRPr="001635F4" w:rsidRDefault="00D372A9" w:rsidP="00F341B8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1635F4">
                    <w:rPr>
                      <w:sz w:val="20"/>
                      <w:szCs w:val="20"/>
                    </w:rPr>
                    <w:t>In der Zeit vom</w:t>
                  </w:r>
                  <w:r w:rsidRPr="001635F4">
                    <w:rPr>
                      <w:sz w:val="20"/>
                      <w:szCs w:val="20"/>
                    </w:rPr>
                    <w:tab/>
                  </w:r>
                  <w:r w:rsidRPr="001635F4">
                    <w:rPr>
                      <w:sz w:val="20"/>
                      <w:szCs w:val="20"/>
                    </w:rPr>
                    <w:tab/>
                  </w:r>
                  <w:r w:rsidRPr="001635F4">
                    <w:rPr>
                      <w:sz w:val="20"/>
                      <w:szCs w:val="20"/>
                    </w:rPr>
                    <w:tab/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1635F4">
                    <w:rPr>
                      <w:rFonts w:cs="Arial"/>
                      <w:sz w:val="20"/>
                      <w:szCs w:val="20"/>
                    </w:rPr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 w:rsidRPr="001635F4">
                    <w:rPr>
                      <w:sz w:val="20"/>
                      <w:szCs w:val="20"/>
                    </w:rPr>
                    <w:t xml:space="preserve"> bis  </w:t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1635F4">
                    <w:rPr>
                      <w:rFonts w:cs="Arial"/>
                      <w:sz w:val="20"/>
                      <w:szCs w:val="20"/>
                    </w:rPr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  <w:r w:rsidRPr="001635F4">
                    <w:rPr>
                      <w:sz w:val="20"/>
                      <w:szCs w:val="20"/>
                    </w:rPr>
                    <w:t xml:space="preserve"> wurde kein Arbeitsentgelt gezahlt. </w:t>
                  </w:r>
                </w:p>
                <w:p w:rsidR="00D372A9" w:rsidRPr="001635F4" w:rsidRDefault="00D372A9" w:rsidP="00F341B8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1635F4">
                    <w:rPr>
                      <w:rStyle w:val="Funotenzeichen"/>
                      <w:b/>
                      <w:sz w:val="16"/>
                      <w:szCs w:val="16"/>
                    </w:rPr>
                    <w:t>1</w:t>
                  </w:r>
                  <w:r w:rsidRPr="001635F4">
                    <w:rPr>
                      <w:sz w:val="16"/>
                      <w:szCs w:val="16"/>
                    </w:rPr>
                    <w:t>Zeiten ohne Arbeitsentgelt verlängern die Frist von sechs Monaten entsprechend.</w:t>
                  </w:r>
                  <w:r w:rsidRPr="001635F4">
                    <w:rPr>
                      <w:sz w:val="20"/>
                      <w:szCs w:val="20"/>
                    </w:rPr>
                    <w:t xml:space="preserve"> </w:t>
                  </w:r>
                </w:p>
                <w:p w:rsidR="00D372A9" w:rsidRPr="00806405" w:rsidRDefault="00D372A9" w:rsidP="00F341B8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372A9" w:rsidRPr="00806405" w:rsidRDefault="00D372A9" w:rsidP="00F341B8">
            <w:pPr>
              <w:pStyle w:val="Listenabsatz"/>
              <w:spacing w:after="60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</w:tr>
      <w:tr w:rsidR="00D372A9" w:rsidRPr="00806405" w:rsidTr="00F341B8">
        <w:trPr>
          <w:trHeight w:val="836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84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489" w:type="dxa"/>
            <w:tcBorders>
              <w:top w:val="single" w:sz="4" w:space="0" w:color="auto"/>
              <w:bottom w:val="single" w:sz="4" w:space="0" w:color="auto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D372A9" w:rsidRPr="00806405" w:rsidTr="00F341B8">
        <w:trPr>
          <w:trHeight w:val="46"/>
        </w:trPr>
        <w:tc>
          <w:tcPr>
            <w:tcW w:w="982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D372A9" w:rsidRPr="00806405" w:rsidRDefault="00D372A9" w:rsidP="00F341B8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Hinweis: </w:t>
            </w:r>
            <w:r w:rsidRPr="00806405">
              <w:rPr>
                <w:sz w:val="20"/>
                <w:szCs w:val="20"/>
              </w:rPr>
              <w:t>Mit Ihrer Unterschrift bestätigen Sie die Richtigkeit der Angaben. Entsteht dem Jobcenter durch falsche Angaben ein finanzieller Schaden, handelt es sich dabei um eine strafbare Handlung im Sinne des § 263 StGB (Betrug), die zur Anzeige gebracht wird.</w:t>
            </w:r>
          </w:p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D372A9" w:rsidRPr="00806405" w:rsidTr="00F341B8">
        <w:trPr>
          <w:trHeight w:val="80"/>
        </w:trPr>
        <w:tc>
          <w:tcPr>
            <w:tcW w:w="9828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</w:tr>
      <w:tr w:rsidR="00D372A9" w:rsidRPr="00806405" w:rsidTr="00F341B8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2"/>
            <w:tcBorders>
              <w:bottom w:val="single" w:sz="4" w:space="0" w:color="auto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D372A9" w:rsidRPr="00806405" w:rsidTr="00F341B8">
        <w:trPr>
          <w:trHeight w:val="220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372A9" w:rsidRPr="00806405" w:rsidRDefault="00D372A9" w:rsidP="00F341B8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</w:tcPr>
          <w:p w:rsidR="00D372A9" w:rsidRPr="00806405" w:rsidRDefault="00D372A9" w:rsidP="00F341B8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</w:tcBorders>
          </w:tcPr>
          <w:p w:rsidR="00D372A9" w:rsidRPr="00806405" w:rsidRDefault="00D372A9" w:rsidP="00F341B8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</w:tcPr>
          <w:p w:rsidR="00D372A9" w:rsidRPr="00806405" w:rsidRDefault="00D372A9" w:rsidP="00F341B8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D372A9" w:rsidRPr="00806405" w:rsidRDefault="00D372A9" w:rsidP="00F341B8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Unterschrift und Stempel des Arbeitgebers *)</w:t>
            </w:r>
          </w:p>
        </w:tc>
      </w:tr>
      <w:tr w:rsidR="00D372A9" w:rsidRPr="00806405" w:rsidTr="00F341B8">
        <w:trPr>
          <w:trHeight w:val="142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  <w:tc>
          <w:tcPr>
            <w:tcW w:w="8727" w:type="dxa"/>
            <w:gridSpan w:val="9"/>
            <w:tcBorders>
              <w:right w:val="single" w:sz="4" w:space="0" w:color="auto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D372A9" w:rsidRPr="00806405" w:rsidTr="00F341B8">
        <w:trPr>
          <w:trHeight w:val="46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D372A9" w:rsidRDefault="00D372A9" w:rsidP="00F341B8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D372A9" w:rsidRDefault="00D372A9" w:rsidP="00F341B8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D372A9" w:rsidRDefault="00D372A9" w:rsidP="00F341B8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D372A9" w:rsidRDefault="00D372A9" w:rsidP="00F341B8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D372A9" w:rsidRDefault="00D372A9" w:rsidP="00F341B8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8727" w:type="dxa"/>
            <w:gridSpan w:val="9"/>
            <w:tcBorders>
              <w:right w:val="single" w:sz="4" w:space="0" w:color="auto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  <w:bookmarkStart w:id="5" w:name="_GoBack"/>
            <w:bookmarkEnd w:id="5"/>
          </w:p>
        </w:tc>
      </w:tr>
      <w:tr w:rsidR="00D372A9" w:rsidRPr="00806405" w:rsidTr="00F341B8">
        <w:trPr>
          <w:trHeight w:val="936"/>
        </w:trPr>
        <w:tc>
          <w:tcPr>
            <w:tcW w:w="9828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D372A9" w:rsidRPr="00806405" w:rsidRDefault="00D372A9" w:rsidP="00F341B8">
            <w:pPr>
              <w:pStyle w:val="Listenabsatz"/>
              <w:spacing w:after="12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*) Verweigert der Arbeitgeber die schriftliche Beschäftigungsbestätigung, können diese Angaben durch die Arbeitnehmerin/den Arbeitnehmer bestätigt werden.</w:t>
            </w:r>
          </w:p>
          <w:p w:rsidR="00D372A9" w:rsidRPr="00806405" w:rsidRDefault="00D372A9" w:rsidP="00F341B8">
            <w:pPr>
              <w:pStyle w:val="Listenabsatz"/>
              <w:spacing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Die obigen Angaben werden durch die Arbeitnehmerin/den Arbeitnehmer bestätigt:</w:t>
            </w:r>
          </w:p>
        </w:tc>
      </w:tr>
      <w:tr w:rsidR="00D372A9" w:rsidRPr="00806405" w:rsidTr="00F341B8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2"/>
            <w:tcBorders>
              <w:bottom w:val="single" w:sz="4" w:space="0" w:color="auto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D372A9" w:rsidRPr="00806405" w:rsidTr="00F341B8">
        <w:trPr>
          <w:trHeight w:val="325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72A9" w:rsidRPr="00806405" w:rsidRDefault="00D372A9" w:rsidP="00F341B8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D372A9" w:rsidRPr="00806405" w:rsidRDefault="00D372A9" w:rsidP="00F341B8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372A9" w:rsidRPr="00806405" w:rsidRDefault="00D372A9" w:rsidP="00F341B8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D372A9" w:rsidRPr="00806405" w:rsidRDefault="00D372A9" w:rsidP="00F341B8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2A9" w:rsidRPr="00806405" w:rsidRDefault="00D372A9" w:rsidP="00F341B8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 xml:space="preserve">Unterschrift der Arbeitnehmerin/des Arbeitnehmers </w:t>
            </w:r>
          </w:p>
        </w:tc>
      </w:tr>
    </w:tbl>
    <w:p w:rsidR="00D372A9" w:rsidRPr="00806405" w:rsidRDefault="00D372A9" w:rsidP="00D372A9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  <w:noProof/>
        </w:rPr>
        <w:t> </w:t>
      </w:r>
      <w:r w:rsidRPr="00806405">
        <w:rPr>
          <w:rFonts w:cs="Arial"/>
          <w:noProof/>
        </w:rPr>
        <w:t> </w:t>
      </w:r>
    </w:p>
    <w:p w:rsidR="00D372A9" w:rsidRPr="00806405" w:rsidRDefault="00D372A9" w:rsidP="00D372A9">
      <w:pPr>
        <w:tabs>
          <w:tab w:val="left" w:pos="546"/>
        </w:tabs>
        <w:rPr>
          <w:b/>
          <w:u w:val="single"/>
        </w:rPr>
      </w:pPr>
    </w:p>
    <w:p w:rsidR="00382E82" w:rsidRPr="00D372A9" w:rsidRDefault="00382E82" w:rsidP="00D372A9"/>
    <w:sectPr w:rsidR="00382E82" w:rsidRPr="00D372A9" w:rsidSect="00D932C6"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F3C" w:rsidRDefault="00194F3C">
      <w:r>
        <w:separator/>
      </w:r>
    </w:p>
  </w:endnote>
  <w:endnote w:type="continuationSeparator" w:id="0">
    <w:p w:rsidR="00194F3C" w:rsidRDefault="00194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taNormal-Roman">
    <w:altName w:val="Century Gothic"/>
    <w:panose1 w:val="020B05020301010201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D372A9">
      <w:rPr>
        <w:rFonts w:ascii="Arial" w:hAnsi="Arial" w:cs="Arial"/>
      </w:rPr>
      <w:t>07</w:t>
    </w:r>
    <w:r w:rsidR="00D126D6">
      <w:rPr>
        <w:rFonts w:ascii="Arial" w:hAnsi="Arial" w:cs="Arial"/>
      </w:rPr>
      <w:t>.0</w:t>
    </w:r>
    <w:r w:rsidR="00D372A9">
      <w:rPr>
        <w:rFonts w:ascii="Arial" w:hAnsi="Arial" w:cs="Arial"/>
      </w:rPr>
      <w:t>5</w:t>
    </w:r>
    <w:r w:rsidR="00D126D6">
      <w:rPr>
        <w:rFonts w:ascii="Arial" w:hAnsi="Arial" w:cs="Arial"/>
      </w:rPr>
      <w:t>.201</w:t>
    </w:r>
    <w:r w:rsidR="00D372A9">
      <w:rPr>
        <w:rFonts w:ascii="Arial" w:hAnsi="Arial" w:cs="Arial"/>
      </w:rPr>
      <w:t>9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 w:rsidR="00876390">
      <w:rPr>
        <w:rFonts w:ascii="Arial" w:hAnsi="Arial" w:cs="Arial"/>
      </w:rPr>
      <w:t>2</w:t>
    </w:r>
    <w:r w:rsidR="00D126D6">
      <w:rPr>
        <w:rFonts w:ascii="Arial" w:hAnsi="Arial" w:cs="Arial"/>
      </w:rPr>
      <w:t>b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D372A9">
      <w:rPr>
        <w:rStyle w:val="Seitenzahl"/>
        <w:rFonts w:ascii="Arial" w:hAnsi="Arial" w:cs="Arial"/>
        <w:noProof/>
      </w:rPr>
      <w:t>1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D372A9">
      <w:rPr>
        <w:rStyle w:val="Seitenzahl"/>
        <w:rFonts w:ascii="Arial" w:hAnsi="Arial" w:cs="Arial"/>
        <w:noProof/>
      </w:rPr>
      <w:t>2</w:t>
    </w:r>
    <w:r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F3C" w:rsidRDefault="00194F3C">
      <w:r>
        <w:separator/>
      </w:r>
    </w:p>
  </w:footnote>
  <w:footnote w:type="continuationSeparator" w:id="0">
    <w:p w:rsidR="00194F3C" w:rsidRDefault="00194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3"/>
  </w:num>
  <w:num w:numId="2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7D06"/>
    <w:rsid w:val="00044BC9"/>
    <w:rsid w:val="00055D62"/>
    <w:rsid w:val="00056AA8"/>
    <w:rsid w:val="000650BB"/>
    <w:rsid w:val="0007180C"/>
    <w:rsid w:val="00081499"/>
    <w:rsid w:val="000A4EB2"/>
    <w:rsid w:val="000A70CD"/>
    <w:rsid w:val="000A77AC"/>
    <w:rsid w:val="000B3B1F"/>
    <w:rsid w:val="000D072C"/>
    <w:rsid w:val="000D1EAD"/>
    <w:rsid w:val="000E1173"/>
    <w:rsid w:val="000E17BF"/>
    <w:rsid w:val="00106038"/>
    <w:rsid w:val="00111AF8"/>
    <w:rsid w:val="00112AB6"/>
    <w:rsid w:val="00114EF6"/>
    <w:rsid w:val="00115F72"/>
    <w:rsid w:val="00116725"/>
    <w:rsid w:val="00121656"/>
    <w:rsid w:val="001262F6"/>
    <w:rsid w:val="00127761"/>
    <w:rsid w:val="00133F4B"/>
    <w:rsid w:val="0013427E"/>
    <w:rsid w:val="00134A96"/>
    <w:rsid w:val="0014445E"/>
    <w:rsid w:val="001456AC"/>
    <w:rsid w:val="00145F5F"/>
    <w:rsid w:val="001561BB"/>
    <w:rsid w:val="00162596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C14B3"/>
    <w:rsid w:val="001C4719"/>
    <w:rsid w:val="001C5049"/>
    <w:rsid w:val="001D0B34"/>
    <w:rsid w:val="001D309D"/>
    <w:rsid w:val="001D7739"/>
    <w:rsid w:val="001E4520"/>
    <w:rsid w:val="001F27CF"/>
    <w:rsid w:val="001F47E7"/>
    <w:rsid w:val="001F5BFB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41DA"/>
    <w:rsid w:val="00373B25"/>
    <w:rsid w:val="00377164"/>
    <w:rsid w:val="003823AA"/>
    <w:rsid w:val="00382E82"/>
    <w:rsid w:val="00387CC8"/>
    <w:rsid w:val="00396560"/>
    <w:rsid w:val="003A04AA"/>
    <w:rsid w:val="003A3898"/>
    <w:rsid w:val="003C02B3"/>
    <w:rsid w:val="003C0644"/>
    <w:rsid w:val="003C42F1"/>
    <w:rsid w:val="003D3372"/>
    <w:rsid w:val="003E637D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1380"/>
    <w:rsid w:val="00434168"/>
    <w:rsid w:val="004341E2"/>
    <w:rsid w:val="00442215"/>
    <w:rsid w:val="004523DB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B4A37"/>
    <w:rsid w:val="004B72C8"/>
    <w:rsid w:val="004E2123"/>
    <w:rsid w:val="004E381D"/>
    <w:rsid w:val="004E6149"/>
    <w:rsid w:val="005358A4"/>
    <w:rsid w:val="005438C4"/>
    <w:rsid w:val="005451AB"/>
    <w:rsid w:val="0054794F"/>
    <w:rsid w:val="00550CB1"/>
    <w:rsid w:val="00553289"/>
    <w:rsid w:val="005541AE"/>
    <w:rsid w:val="005568CC"/>
    <w:rsid w:val="0056000F"/>
    <w:rsid w:val="00575600"/>
    <w:rsid w:val="005837A2"/>
    <w:rsid w:val="00586493"/>
    <w:rsid w:val="00587DCC"/>
    <w:rsid w:val="005973D3"/>
    <w:rsid w:val="005A274E"/>
    <w:rsid w:val="005B5BCB"/>
    <w:rsid w:val="005C016A"/>
    <w:rsid w:val="005C49A0"/>
    <w:rsid w:val="005C67B5"/>
    <w:rsid w:val="005E5571"/>
    <w:rsid w:val="005F1E8E"/>
    <w:rsid w:val="00603822"/>
    <w:rsid w:val="0061487F"/>
    <w:rsid w:val="006222E6"/>
    <w:rsid w:val="0063228B"/>
    <w:rsid w:val="00633DCD"/>
    <w:rsid w:val="00634DFA"/>
    <w:rsid w:val="0065318D"/>
    <w:rsid w:val="006560AD"/>
    <w:rsid w:val="00662FBD"/>
    <w:rsid w:val="00674753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1E4D"/>
    <w:rsid w:val="00702264"/>
    <w:rsid w:val="00703A3A"/>
    <w:rsid w:val="00717930"/>
    <w:rsid w:val="00720B53"/>
    <w:rsid w:val="00723035"/>
    <w:rsid w:val="007238D9"/>
    <w:rsid w:val="00732B37"/>
    <w:rsid w:val="0073734B"/>
    <w:rsid w:val="007410F5"/>
    <w:rsid w:val="007438B7"/>
    <w:rsid w:val="0075495E"/>
    <w:rsid w:val="0075757F"/>
    <w:rsid w:val="0076623D"/>
    <w:rsid w:val="00770C9A"/>
    <w:rsid w:val="007737A1"/>
    <w:rsid w:val="00775600"/>
    <w:rsid w:val="007768B7"/>
    <w:rsid w:val="007845DA"/>
    <w:rsid w:val="0079192C"/>
    <w:rsid w:val="00793AFE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6405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76390"/>
    <w:rsid w:val="008806B9"/>
    <w:rsid w:val="00891059"/>
    <w:rsid w:val="0089244D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7AD4"/>
    <w:rsid w:val="00980ED4"/>
    <w:rsid w:val="009820D6"/>
    <w:rsid w:val="00986BDC"/>
    <w:rsid w:val="0099609B"/>
    <w:rsid w:val="009A3FEF"/>
    <w:rsid w:val="009A5945"/>
    <w:rsid w:val="009A5A3D"/>
    <w:rsid w:val="009A68DB"/>
    <w:rsid w:val="009C072A"/>
    <w:rsid w:val="009C44CC"/>
    <w:rsid w:val="009E1890"/>
    <w:rsid w:val="009E270F"/>
    <w:rsid w:val="009E49D4"/>
    <w:rsid w:val="009E65D9"/>
    <w:rsid w:val="00A07B28"/>
    <w:rsid w:val="00A20661"/>
    <w:rsid w:val="00A307DF"/>
    <w:rsid w:val="00A317CA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C2C7C"/>
    <w:rsid w:val="00AE1291"/>
    <w:rsid w:val="00AE5AFD"/>
    <w:rsid w:val="00AE718C"/>
    <w:rsid w:val="00B061C9"/>
    <w:rsid w:val="00B157DC"/>
    <w:rsid w:val="00B22EBF"/>
    <w:rsid w:val="00B302D4"/>
    <w:rsid w:val="00B352EB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3D19"/>
    <w:rsid w:val="00C0679F"/>
    <w:rsid w:val="00C232AC"/>
    <w:rsid w:val="00C37120"/>
    <w:rsid w:val="00C37228"/>
    <w:rsid w:val="00C42EE7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A6C7C"/>
    <w:rsid w:val="00CB6458"/>
    <w:rsid w:val="00CC44FE"/>
    <w:rsid w:val="00CC5F33"/>
    <w:rsid w:val="00CD22DB"/>
    <w:rsid w:val="00CD46A4"/>
    <w:rsid w:val="00CE0DD2"/>
    <w:rsid w:val="00CF02D1"/>
    <w:rsid w:val="00CF08CC"/>
    <w:rsid w:val="00CF68AB"/>
    <w:rsid w:val="00D04D5F"/>
    <w:rsid w:val="00D10F4F"/>
    <w:rsid w:val="00D11CA3"/>
    <w:rsid w:val="00D126D6"/>
    <w:rsid w:val="00D24DF2"/>
    <w:rsid w:val="00D26929"/>
    <w:rsid w:val="00D30488"/>
    <w:rsid w:val="00D33F2F"/>
    <w:rsid w:val="00D37135"/>
    <w:rsid w:val="00D372A9"/>
    <w:rsid w:val="00D40D8C"/>
    <w:rsid w:val="00D41F43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3C14"/>
    <w:rsid w:val="00DB4846"/>
    <w:rsid w:val="00DD1334"/>
    <w:rsid w:val="00DD5742"/>
    <w:rsid w:val="00DD777E"/>
    <w:rsid w:val="00DE482A"/>
    <w:rsid w:val="00DF6AE6"/>
    <w:rsid w:val="00E010B6"/>
    <w:rsid w:val="00E0200B"/>
    <w:rsid w:val="00E03B68"/>
    <w:rsid w:val="00E06C21"/>
    <w:rsid w:val="00E1733C"/>
    <w:rsid w:val="00E2796B"/>
    <w:rsid w:val="00E30A88"/>
    <w:rsid w:val="00E3333E"/>
    <w:rsid w:val="00E46FE2"/>
    <w:rsid w:val="00E473EF"/>
    <w:rsid w:val="00E63058"/>
    <w:rsid w:val="00E66E8F"/>
    <w:rsid w:val="00E75392"/>
    <w:rsid w:val="00E755AA"/>
    <w:rsid w:val="00E84C11"/>
    <w:rsid w:val="00E877E7"/>
    <w:rsid w:val="00E9402C"/>
    <w:rsid w:val="00EB1114"/>
    <w:rsid w:val="00EB47DE"/>
    <w:rsid w:val="00EC0238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112A5"/>
    <w:rsid w:val="00F24D67"/>
    <w:rsid w:val="00F300B0"/>
    <w:rsid w:val="00F41B5A"/>
    <w:rsid w:val="00F41D6E"/>
    <w:rsid w:val="00F502EA"/>
    <w:rsid w:val="00F514DF"/>
    <w:rsid w:val="00F70135"/>
    <w:rsid w:val="00F72563"/>
    <w:rsid w:val="00F72D4A"/>
    <w:rsid w:val="00F75AD5"/>
    <w:rsid w:val="00F833D2"/>
    <w:rsid w:val="00F83F3E"/>
    <w:rsid w:val="00F87482"/>
    <w:rsid w:val="00F90616"/>
    <w:rsid w:val="00F943A3"/>
    <w:rsid w:val="00F966DC"/>
    <w:rsid w:val="00F9724D"/>
    <w:rsid w:val="00FB158D"/>
    <w:rsid w:val="00FB2DF7"/>
    <w:rsid w:val="00FB4843"/>
    <w:rsid w:val="00FC1C2B"/>
    <w:rsid w:val="00FD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BD3E3"/>
  <w15:docId w15:val="{D141F6C3-EA0F-45D4-8CD0-BB804173E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D372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3066</Characters>
  <Application>Microsoft Office Word</Application>
  <DocSecurity>4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Verdingungsunterlagen § 48 Trainingsmaßnahmen</vt:lpstr>
    </vt:vector>
  </TitlesOfParts>
  <Company>Bundesagentur für Arbeit</Company>
  <LinksUpToDate>false</LinksUpToDate>
  <CharactersWithSpaces>3545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Verdingungsunterlagen § 48 Trainingsmaßnahmen</dc:title>
  <cp:revision>2</cp:revision>
  <cp:lastPrinted>2013-12-23T08:12:00Z</cp:lastPrinted>
  <dcterms:created xsi:type="dcterms:W3CDTF">2019-05-07T09:21:00Z</dcterms:created>
  <dcterms:modified xsi:type="dcterms:W3CDTF">2019-05-07T09:21:00Z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